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0EA5E58C" w:rsidR="00132E50" w:rsidRPr="00C84004" w:rsidRDefault="00132E50" w:rsidP="00B96D91">
      <w:pPr>
        <w:pStyle w:val="Ttulo1"/>
        <w:numPr>
          <w:ilvl w:val="0"/>
          <w:numId w:val="0"/>
        </w:numPr>
        <w:tabs>
          <w:tab w:val="left" w:pos="1134"/>
        </w:tabs>
        <w:jc w:val="right"/>
        <w:rPr>
          <w:rFonts w:ascii="Calibri" w:hAnsi="Calibri" w:cs="Calibri"/>
          <w:bCs/>
          <w:szCs w:val="24"/>
        </w:rPr>
      </w:pPr>
      <w:r w:rsidRPr="00C84004">
        <w:rPr>
          <w:rFonts w:ascii="Calibri" w:hAnsi="Calibri" w:cs="Calibri"/>
          <w:bCs/>
          <w:szCs w:val="24"/>
        </w:rPr>
        <w:t>PREGÃO ELETRÔNICO nº</w:t>
      </w:r>
      <w:r w:rsidR="00084926" w:rsidRPr="00C84004">
        <w:rPr>
          <w:rFonts w:ascii="Calibri" w:hAnsi="Calibri" w:cs="Calibri"/>
          <w:bCs/>
          <w:szCs w:val="24"/>
        </w:rPr>
        <w:t xml:space="preserve"> </w:t>
      </w:r>
      <w:r w:rsidR="00C84004" w:rsidRPr="00C84004">
        <w:rPr>
          <w:rFonts w:ascii="Calibri" w:hAnsi="Calibri" w:cs="Calibri"/>
          <w:bCs/>
          <w:szCs w:val="24"/>
        </w:rPr>
        <w:t>1454</w:t>
      </w:r>
      <w:r w:rsidR="00F2392A" w:rsidRPr="00C84004">
        <w:rPr>
          <w:rFonts w:ascii="Calibri" w:hAnsi="Calibri" w:cs="Calibri"/>
          <w:bCs/>
          <w:szCs w:val="24"/>
        </w:rPr>
        <w:t>/20</w:t>
      </w:r>
      <w:r w:rsidR="00095A81" w:rsidRPr="00C84004">
        <w:rPr>
          <w:rFonts w:ascii="Calibri" w:hAnsi="Calibri" w:cs="Calibri"/>
          <w:bCs/>
          <w:szCs w:val="24"/>
        </w:rPr>
        <w:t>2</w:t>
      </w:r>
      <w:r w:rsidR="00C84004" w:rsidRPr="00C84004">
        <w:rPr>
          <w:rFonts w:ascii="Calibri" w:hAnsi="Calibri" w:cs="Calibri"/>
          <w:bCs/>
          <w:szCs w:val="24"/>
        </w:rPr>
        <w:t>1</w:t>
      </w:r>
    </w:p>
    <w:p w14:paraId="49D79AAF" w14:textId="77777777" w:rsidR="00B96D91" w:rsidRDefault="00B96D91" w:rsidP="00132E50">
      <w:pPr>
        <w:pStyle w:val="Ttulo1"/>
        <w:numPr>
          <w:ilvl w:val="0"/>
          <w:numId w:val="0"/>
        </w:numPr>
        <w:tabs>
          <w:tab w:val="left" w:pos="1134"/>
        </w:tabs>
        <w:jc w:val="center"/>
        <w:rPr>
          <w:rFonts w:ascii="Calibri" w:hAnsi="Calibri" w:cs="Calibri"/>
          <w:bCs/>
          <w:szCs w:val="24"/>
        </w:rPr>
      </w:pPr>
    </w:p>
    <w:p w14:paraId="29B3E978" w14:textId="7C5451EB"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51069198" w14:textId="77777777" w:rsidR="00B96D91" w:rsidRDefault="00B96D91" w:rsidP="00F04A4C">
      <w:pPr>
        <w:pStyle w:val="Ttulo5"/>
        <w:numPr>
          <w:ilvl w:val="0"/>
          <w:numId w:val="0"/>
        </w:numPr>
        <w:tabs>
          <w:tab w:val="clear" w:pos="1152"/>
          <w:tab w:val="left" w:pos="1134"/>
        </w:tabs>
        <w:jc w:val="both"/>
        <w:rPr>
          <w:rFonts w:ascii="Calibri" w:hAnsi="Calibri"/>
          <w:sz w:val="22"/>
          <w:szCs w:val="22"/>
        </w:rPr>
      </w:pPr>
    </w:p>
    <w:p w14:paraId="68DBD2F2" w14:textId="42B014D8" w:rsidR="00B96D91" w:rsidRPr="00B96D91" w:rsidRDefault="00B96D91" w:rsidP="00B96D91">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14445987" w14:textId="77777777" w:rsidR="00B96D91" w:rsidRDefault="00B96D91" w:rsidP="00F04A4C">
      <w:pPr>
        <w:pStyle w:val="Ttulo5"/>
        <w:numPr>
          <w:ilvl w:val="0"/>
          <w:numId w:val="0"/>
        </w:numPr>
        <w:tabs>
          <w:tab w:val="clear" w:pos="1152"/>
          <w:tab w:val="left" w:pos="1134"/>
        </w:tabs>
        <w:jc w:val="both"/>
        <w:rPr>
          <w:rFonts w:ascii="Calibri" w:hAnsi="Calibri"/>
          <w:sz w:val="22"/>
          <w:szCs w:val="22"/>
        </w:rPr>
      </w:pPr>
    </w:p>
    <w:p w14:paraId="7E4284CF" w14:textId="54387098"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196024C" w:rsidR="00D83709" w:rsidRDefault="00B96D91"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167102FE" w14:textId="77777777" w:rsidR="00B96D91" w:rsidRDefault="00B96D91" w:rsidP="0034514C">
      <w:pPr>
        <w:ind w:right="27"/>
        <w:jc w:val="center"/>
        <w:rPr>
          <w:rFonts w:ascii="Calibri" w:hAnsi="Calibri" w:cs="Calibri"/>
          <w:i/>
          <w:iCs/>
          <w:sz w:val="22"/>
        </w:rPr>
      </w:pPr>
    </w:p>
    <w:p w14:paraId="131125C9" w14:textId="77777777" w:rsidR="00B96D91" w:rsidRDefault="00B96D91" w:rsidP="0034514C">
      <w:pPr>
        <w:ind w:right="27"/>
        <w:jc w:val="center"/>
        <w:rPr>
          <w:rFonts w:ascii="Calibri" w:hAnsi="Calibri" w:cs="Calibri"/>
          <w:i/>
          <w:iCs/>
          <w:sz w:val="22"/>
        </w:rPr>
      </w:pPr>
    </w:p>
    <w:p w14:paraId="4DAE5834" w14:textId="088C8D30"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352B0B70" w14:textId="77777777" w:rsidR="00B96D91" w:rsidRDefault="00B96D91" w:rsidP="0034514C">
      <w:pPr>
        <w:ind w:right="27"/>
        <w:jc w:val="center"/>
        <w:rPr>
          <w:rFonts w:ascii="Calibri" w:hAnsi="Calibri" w:cs="Calibri"/>
          <w:i/>
          <w:iCs/>
          <w:sz w:val="22"/>
        </w:rPr>
      </w:pPr>
    </w:p>
    <w:p w14:paraId="100BE338" w14:textId="5F9012B8"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2AA8EA51"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9D0B055" w14:textId="18B3069B" w:rsidR="00B96D91" w:rsidRPr="00B96D91" w:rsidRDefault="00B96D91" w:rsidP="00B96D91">
      <w:pPr>
        <w:ind w:right="27"/>
        <w:jc w:val="center"/>
        <w:rPr>
          <w:rFonts w:ascii="Calibri" w:hAnsi="Calibri" w:cs="Calibri"/>
          <w:bCs/>
          <w:sz w:val="22"/>
          <w:szCs w:val="22"/>
        </w:rPr>
      </w:pPr>
      <w:r>
        <w:rPr>
          <w:rFonts w:ascii="Calibri" w:hAnsi="Calibri" w:cs="Calibri"/>
          <w:bCs/>
          <w:sz w:val="22"/>
          <w:szCs w:val="22"/>
        </w:rPr>
        <w:t>ANTONIO CARLOS RIBEIRO PERSIANAS – EPP</w:t>
      </w:r>
    </w:p>
    <w:p w14:paraId="5843CA18" w14:textId="77777777" w:rsidR="00B96D91" w:rsidRDefault="00B96D91" w:rsidP="0034514C">
      <w:pPr>
        <w:ind w:right="27"/>
        <w:jc w:val="center"/>
        <w:rPr>
          <w:rFonts w:ascii="Calibri" w:hAnsi="Calibri" w:cs="Calibri"/>
          <w:i/>
          <w:iCs/>
          <w:sz w:val="22"/>
        </w:rPr>
      </w:pPr>
    </w:p>
    <w:p w14:paraId="3C9D68CC" w14:textId="77777777" w:rsidR="00B96D91" w:rsidRDefault="00B96D91" w:rsidP="0034514C">
      <w:pPr>
        <w:ind w:right="27"/>
        <w:jc w:val="center"/>
        <w:rPr>
          <w:rFonts w:ascii="Calibri" w:hAnsi="Calibri" w:cs="Calibri"/>
          <w:i/>
          <w:iCs/>
          <w:sz w:val="22"/>
        </w:rPr>
      </w:pPr>
    </w:p>
    <w:p w14:paraId="4FADF4AB" w14:textId="77777777" w:rsidR="00B96D91" w:rsidRDefault="00B96D91" w:rsidP="0034514C">
      <w:pPr>
        <w:ind w:right="27"/>
        <w:jc w:val="center"/>
        <w:rPr>
          <w:rFonts w:ascii="Calibri" w:hAnsi="Calibri" w:cs="Calibri"/>
          <w:i/>
          <w:iCs/>
          <w:sz w:val="22"/>
        </w:rPr>
      </w:pPr>
    </w:p>
    <w:p w14:paraId="7B3003E4" w14:textId="7DCA29AE"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EEDEF9D" w14:textId="784BE87B" w:rsidR="00B96D91"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322C19B" w14:textId="7BCA55F1" w:rsidR="00B96D91" w:rsidRPr="00B96D91" w:rsidRDefault="00B96D91" w:rsidP="0034514C">
      <w:pPr>
        <w:ind w:right="27"/>
        <w:jc w:val="center"/>
        <w:rPr>
          <w:rFonts w:ascii="Calibri" w:hAnsi="Calibri" w:cs="Calibri"/>
          <w:bCs/>
          <w:sz w:val="22"/>
          <w:szCs w:val="22"/>
        </w:rPr>
      </w:pPr>
      <w:r>
        <w:rPr>
          <w:rFonts w:ascii="Calibri" w:hAnsi="Calibri" w:cs="Calibri"/>
          <w:bCs/>
          <w:sz w:val="22"/>
          <w:szCs w:val="22"/>
        </w:rPr>
        <w:t>DELDUQUE COMÉRCIO E SERVIÇOS LTDA ME</w:t>
      </w:r>
    </w:p>
    <w:p w14:paraId="7C1249F8" w14:textId="70065B6A"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3F33FDB4" w14:textId="77777777" w:rsidR="00B96D91" w:rsidRDefault="00B96D91" w:rsidP="00B96D91">
      <w:pPr>
        <w:ind w:right="27"/>
        <w:jc w:val="center"/>
        <w:rPr>
          <w:rFonts w:ascii="Calibri" w:hAnsi="Calibri" w:cs="Calibri"/>
          <w:i/>
          <w:iCs/>
          <w:sz w:val="22"/>
        </w:rPr>
      </w:pPr>
    </w:p>
    <w:p w14:paraId="45CD0E56" w14:textId="77777777" w:rsidR="00B96D91" w:rsidRDefault="00B96D91" w:rsidP="00B96D91">
      <w:pPr>
        <w:ind w:right="27"/>
        <w:jc w:val="center"/>
        <w:rPr>
          <w:rFonts w:ascii="Calibri" w:hAnsi="Calibri" w:cs="Calibri"/>
          <w:i/>
          <w:iCs/>
          <w:sz w:val="22"/>
        </w:rPr>
      </w:pPr>
    </w:p>
    <w:p w14:paraId="6B2C2303" w14:textId="77777777" w:rsidR="00B96D91" w:rsidRDefault="00B96D91" w:rsidP="00B96D91">
      <w:pPr>
        <w:ind w:right="27"/>
        <w:jc w:val="center"/>
        <w:rPr>
          <w:rFonts w:ascii="Calibri" w:hAnsi="Calibri" w:cs="Calibri"/>
          <w:i/>
          <w:iCs/>
          <w:sz w:val="22"/>
        </w:rPr>
      </w:pPr>
    </w:p>
    <w:p w14:paraId="42A5DDCB" w14:textId="77777777" w:rsidR="00B96D91" w:rsidRDefault="00B96D91" w:rsidP="00B96D91">
      <w:pPr>
        <w:ind w:right="27"/>
        <w:jc w:val="center"/>
        <w:rPr>
          <w:rFonts w:ascii="Calibri" w:hAnsi="Calibri" w:cs="Calibri"/>
          <w:i/>
          <w:iCs/>
          <w:sz w:val="22"/>
        </w:rPr>
      </w:pPr>
    </w:p>
    <w:p w14:paraId="1300F0B5" w14:textId="77777777" w:rsidR="00B96D91" w:rsidRDefault="00B96D91" w:rsidP="00B96D91">
      <w:pPr>
        <w:ind w:right="27"/>
        <w:jc w:val="center"/>
        <w:rPr>
          <w:rFonts w:ascii="Calibri" w:hAnsi="Calibri" w:cs="Calibri"/>
          <w:i/>
          <w:iCs/>
          <w:sz w:val="22"/>
        </w:rPr>
      </w:pPr>
    </w:p>
    <w:p w14:paraId="119A5FC7" w14:textId="77777777" w:rsidR="00B96D91" w:rsidRDefault="00B96D91" w:rsidP="00B96D91">
      <w:pPr>
        <w:ind w:right="27"/>
        <w:jc w:val="center"/>
        <w:rPr>
          <w:rFonts w:ascii="Calibri" w:hAnsi="Calibri" w:cs="Calibri"/>
          <w:i/>
          <w:iCs/>
          <w:sz w:val="22"/>
        </w:rPr>
      </w:pPr>
    </w:p>
    <w:p w14:paraId="7575B671" w14:textId="77777777" w:rsidR="00B96D91" w:rsidRDefault="00B96D91" w:rsidP="00B96D91">
      <w:pPr>
        <w:ind w:right="27"/>
        <w:jc w:val="center"/>
        <w:rPr>
          <w:rFonts w:ascii="Calibri" w:hAnsi="Calibri" w:cs="Calibri"/>
          <w:i/>
          <w:iCs/>
          <w:sz w:val="22"/>
        </w:rPr>
      </w:pPr>
    </w:p>
    <w:p w14:paraId="34C6898D" w14:textId="13E33E1A" w:rsidR="00B96D91" w:rsidRPr="0034514C" w:rsidRDefault="00B96D91" w:rsidP="00B96D91">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8970C54" w14:textId="0F0C8677" w:rsidR="00B96D91" w:rsidRDefault="00B96D91" w:rsidP="00B96D91">
      <w:pPr>
        <w:ind w:right="27"/>
        <w:jc w:val="center"/>
        <w:rPr>
          <w:rFonts w:ascii="Calibri" w:hAnsi="Calibri" w:cs="Calibri"/>
          <w:b/>
          <w:bCs/>
          <w:sz w:val="22"/>
          <w:szCs w:val="22"/>
        </w:rPr>
      </w:pPr>
      <w:r>
        <w:rPr>
          <w:rFonts w:ascii="Calibri" w:hAnsi="Calibri" w:cs="Calibri"/>
          <w:b/>
          <w:bCs/>
          <w:sz w:val="22"/>
          <w:szCs w:val="22"/>
        </w:rPr>
        <w:t>Contratada</w:t>
      </w:r>
    </w:p>
    <w:p w14:paraId="6E8F367B" w14:textId="0270F894" w:rsidR="00B96D91" w:rsidRPr="00B96D91" w:rsidRDefault="00B96D91" w:rsidP="00B96D91">
      <w:pPr>
        <w:ind w:right="27"/>
        <w:jc w:val="center"/>
        <w:rPr>
          <w:rFonts w:ascii="Calibri" w:hAnsi="Calibri" w:cs="Calibri"/>
          <w:bCs/>
          <w:sz w:val="22"/>
          <w:szCs w:val="22"/>
        </w:rPr>
      </w:pPr>
      <w:r>
        <w:rPr>
          <w:rFonts w:ascii="Calibri" w:hAnsi="Calibri" w:cs="Calibri"/>
          <w:bCs/>
          <w:sz w:val="22"/>
          <w:szCs w:val="22"/>
        </w:rPr>
        <w:t>GABRIEL FAGUNDES ZAMPIRON LTDA</w:t>
      </w:r>
    </w:p>
    <w:p w14:paraId="4964EB62" w14:textId="77777777" w:rsidR="00B96D91" w:rsidRPr="00B96D91" w:rsidRDefault="00B96D91" w:rsidP="00B96D91">
      <w:pPr>
        <w:ind w:right="27"/>
        <w:jc w:val="center"/>
        <w:rPr>
          <w:rFonts w:ascii="Calibri" w:hAnsi="Calibri" w:cs="Calibri"/>
          <w:b/>
          <w:bCs/>
          <w:sz w:val="22"/>
          <w:szCs w:val="22"/>
        </w:rPr>
      </w:pPr>
    </w:p>
    <w:p w14:paraId="05C0D919" w14:textId="4898C85E" w:rsidR="00B96D91" w:rsidRPr="0034514C" w:rsidRDefault="00B96D91" w:rsidP="00B96D91">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2553ABF" w14:textId="424DE3AE" w:rsidR="00B96D91" w:rsidRDefault="00B96D91" w:rsidP="00B96D91">
      <w:pPr>
        <w:ind w:right="27"/>
        <w:jc w:val="center"/>
        <w:rPr>
          <w:rFonts w:ascii="Calibri" w:hAnsi="Calibri" w:cs="Calibri"/>
          <w:b/>
          <w:bCs/>
          <w:sz w:val="22"/>
          <w:szCs w:val="22"/>
        </w:rPr>
      </w:pPr>
      <w:r w:rsidRPr="00AE67EB">
        <w:rPr>
          <w:rFonts w:ascii="Calibri" w:hAnsi="Calibri" w:cs="Calibri"/>
          <w:b/>
          <w:bCs/>
          <w:sz w:val="22"/>
          <w:szCs w:val="22"/>
        </w:rPr>
        <w:t>Contratada</w:t>
      </w:r>
    </w:p>
    <w:p w14:paraId="41246121" w14:textId="2A831CD6" w:rsidR="00B96D91" w:rsidRPr="00B96D91" w:rsidRDefault="00B96D91" w:rsidP="00B96D91">
      <w:pPr>
        <w:ind w:right="27"/>
        <w:jc w:val="center"/>
        <w:rPr>
          <w:rFonts w:ascii="Calibri" w:hAnsi="Calibri" w:cs="Calibri"/>
          <w:bCs/>
          <w:sz w:val="22"/>
          <w:szCs w:val="22"/>
        </w:rPr>
      </w:pPr>
      <w:r>
        <w:rPr>
          <w:rFonts w:ascii="Calibri" w:hAnsi="Calibri" w:cs="Calibri"/>
          <w:bCs/>
          <w:sz w:val="22"/>
          <w:szCs w:val="22"/>
        </w:rPr>
        <w:t>IDEIA BRASIL COMÉRCIO E SERVIÇOS EIRELI</w:t>
      </w:r>
    </w:p>
    <w:p w14:paraId="2ABB80BD" w14:textId="77777777" w:rsidR="00B96D91" w:rsidRPr="005711D8" w:rsidRDefault="00B96D91" w:rsidP="00B96D91">
      <w:pPr>
        <w:ind w:right="27"/>
        <w:rPr>
          <w:rFonts w:ascii="Calibri" w:hAnsi="Calibri" w:cs="Calibri"/>
          <w:sz w:val="22"/>
          <w:szCs w:val="22"/>
        </w:rPr>
      </w:pPr>
    </w:p>
    <w:p w14:paraId="0CA2C6B9" w14:textId="77777777" w:rsidR="00B96D91" w:rsidRPr="0034514C" w:rsidRDefault="00B96D91" w:rsidP="00B96D91">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4BE14AA" w14:textId="77777777" w:rsidR="00B96D91" w:rsidRDefault="00B96D91" w:rsidP="00B96D91">
      <w:pPr>
        <w:ind w:right="27"/>
        <w:jc w:val="center"/>
        <w:rPr>
          <w:rFonts w:ascii="Calibri" w:hAnsi="Calibri" w:cs="Calibri"/>
          <w:b/>
          <w:bCs/>
          <w:sz w:val="22"/>
          <w:szCs w:val="22"/>
        </w:rPr>
      </w:pPr>
      <w:r w:rsidRPr="00AE67EB">
        <w:rPr>
          <w:rFonts w:ascii="Calibri" w:hAnsi="Calibri" w:cs="Calibri"/>
          <w:b/>
          <w:bCs/>
          <w:sz w:val="22"/>
          <w:szCs w:val="22"/>
        </w:rPr>
        <w:t>Contratada</w:t>
      </w:r>
    </w:p>
    <w:p w14:paraId="5D691296" w14:textId="6C5C4E5E" w:rsidR="00B96D91" w:rsidRPr="00B96D91" w:rsidRDefault="00B96D91" w:rsidP="00B96D91">
      <w:pPr>
        <w:ind w:right="27"/>
        <w:jc w:val="center"/>
        <w:rPr>
          <w:rFonts w:ascii="Calibri" w:hAnsi="Calibri" w:cs="Calibri"/>
          <w:bCs/>
          <w:sz w:val="22"/>
          <w:szCs w:val="22"/>
        </w:rPr>
        <w:sectPr w:rsidR="00B96D91" w:rsidRPr="00B96D91" w:rsidSect="00B96D91">
          <w:type w:val="continuous"/>
          <w:pgSz w:w="11907" w:h="16840" w:code="9"/>
          <w:pgMar w:top="851" w:right="708" w:bottom="794" w:left="1134" w:header="567" w:footer="567" w:gutter="0"/>
          <w:cols w:num="3" w:space="720"/>
        </w:sectPr>
      </w:pPr>
      <w:r>
        <w:rPr>
          <w:rFonts w:ascii="Calibri" w:hAnsi="Calibri" w:cs="Calibri"/>
          <w:bCs/>
          <w:sz w:val="22"/>
          <w:szCs w:val="22"/>
        </w:rPr>
        <w:t>JM COMÉRCIO E PRESTAÇÃO DE SERVIÇOS LTDA - EPP</w:t>
      </w:r>
    </w:p>
    <w:p w14:paraId="5BAE676B" w14:textId="160F20C6" w:rsidR="00B96D91" w:rsidRPr="00AE67EB" w:rsidRDefault="00B96D91" w:rsidP="00B96D91">
      <w:pPr>
        <w:ind w:right="27"/>
        <w:jc w:val="center"/>
        <w:rPr>
          <w:rFonts w:ascii="Calibri" w:hAnsi="Calibri" w:cs="Calibri"/>
          <w:b/>
          <w:bCs/>
          <w:sz w:val="22"/>
          <w:szCs w:val="22"/>
        </w:rPr>
      </w:pPr>
    </w:p>
    <w:p w14:paraId="500D0583" w14:textId="77777777" w:rsidR="00F04A4C" w:rsidRPr="005711D8" w:rsidRDefault="00F04A4C" w:rsidP="00642651">
      <w:pPr>
        <w:rPr>
          <w:rFonts w:ascii="Calibri" w:hAnsi="Calibri" w:cs="Calibri"/>
          <w:sz w:val="22"/>
        </w:rPr>
      </w:pPr>
      <w:bookmarkStart w:id="0" w:name="_GoBack"/>
      <w:bookmarkEnd w:id="0"/>
    </w:p>
    <w:sectPr w:rsidR="00F04A4C" w:rsidRPr="005711D8" w:rsidSect="00B96D91">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3D7B9DFB" w:rsidR="00B630C3" w:rsidRDefault="00352F71" w:rsidP="00352F71">
    <w:pPr>
      <w:pStyle w:val="Rodap"/>
      <w:tabs>
        <w:tab w:val="clear" w:pos="4419"/>
        <w:tab w:val="center" w:pos="0"/>
      </w:tabs>
      <w:rPr>
        <w:color w:val="0000FF"/>
        <w:sz w:val="14"/>
      </w:rPr>
    </w:pPr>
    <w:r w:rsidRPr="00C84004">
      <w:rPr>
        <w:sz w:val="14"/>
      </w:rPr>
      <w:t xml:space="preserve">PE </w:t>
    </w:r>
    <w:r w:rsidR="00C84004" w:rsidRPr="00C84004">
      <w:rPr>
        <w:sz w:val="14"/>
      </w:rPr>
      <w:t>1454</w:t>
    </w:r>
    <w:r w:rsidRPr="00C84004">
      <w:rPr>
        <w:sz w:val="14"/>
      </w:rPr>
      <w:t>/202</w:t>
    </w:r>
    <w:r w:rsidR="006A4BB4" w:rsidRPr="00C84004">
      <w:rPr>
        <w:sz w:val="14"/>
      </w:rPr>
      <w:t>1</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09B002B2"/>
    <w:lvl w:ilvl="0">
      <w:start w:val="5"/>
      <w:numFmt w:val="decimal"/>
      <w:lvlText w:val="7%1"/>
      <w:lvlJc w:val="left"/>
      <w:pPr>
        <w:ind w:left="502" w:hanging="360"/>
      </w:pPr>
      <w:rPr>
        <w:rFonts w:hint="default"/>
      </w:rPr>
    </w:lvl>
    <w:lvl w:ilvl="1">
      <w:start w:val="1"/>
      <w:numFmt w:val="decimal"/>
      <w:lvlText w:val="6.%2"/>
      <w:lvlJc w:val="left"/>
      <w:pPr>
        <w:ind w:left="716" w:hanging="432"/>
      </w:pPr>
      <w:rPr>
        <w:rFonts w:hint="default"/>
        <w:b/>
        <w:sz w:val="22"/>
        <w:szCs w:val="22"/>
      </w:rPr>
    </w:lvl>
    <w:lvl w:ilvl="2">
      <w:start w:val="5"/>
      <w:numFmt w:val="decimal"/>
      <w:lvlText w:val="6.3.%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CC809C1"/>
    <w:multiLevelType w:val="multilevel"/>
    <w:tmpl w:val="F1DAD83A"/>
    <w:lvl w:ilvl="0">
      <w:start w:val="4"/>
      <w:numFmt w:val="decimal"/>
      <w:lvlText w:val="%1."/>
      <w:lvlJc w:val="left"/>
      <w:pPr>
        <w:ind w:left="4046" w:hanging="360"/>
      </w:pPr>
      <w:rPr>
        <w:rFonts w:hint="default"/>
        <w:b/>
        <w:bCs w:val="0"/>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19F04E6"/>
    <w:multiLevelType w:val="multilevel"/>
    <w:tmpl w:val="665C6336"/>
    <w:lvl w:ilvl="0">
      <w:start w:val="5"/>
      <w:numFmt w:val="decimal"/>
      <w:lvlText w:val="7%1"/>
      <w:lvlJc w:val="left"/>
      <w:pPr>
        <w:ind w:left="502" w:hanging="360"/>
      </w:pPr>
      <w:rPr>
        <w:rFonts w:hint="default"/>
      </w:rPr>
    </w:lvl>
    <w:lvl w:ilvl="1">
      <w:start w:val="3"/>
      <w:numFmt w:val="decimal"/>
      <w:lvlText w:val="6.%2"/>
      <w:lvlJc w:val="left"/>
      <w:pPr>
        <w:ind w:left="716" w:hanging="432"/>
      </w:pPr>
      <w:rPr>
        <w:rFonts w:hint="default"/>
        <w:b/>
        <w:sz w:val="22"/>
        <w:szCs w:val="22"/>
      </w:rPr>
    </w:lvl>
    <w:lvl w:ilvl="2">
      <w:start w:val="1"/>
      <w:numFmt w:val="decimal"/>
      <w:lvlText w:val="6.3.%3"/>
      <w:lvlJc w:val="left"/>
      <w:pPr>
        <w:ind w:left="1497" w:hanging="504"/>
      </w:pPr>
      <w:rPr>
        <w:rFonts w:hint="default"/>
        <w:b w:val="0"/>
        <w:sz w:val="22"/>
        <w:szCs w:val="22"/>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8"/>
  </w:num>
  <w:num w:numId="6">
    <w:abstractNumId w:val="10"/>
  </w:num>
  <w:num w:numId="7">
    <w:abstractNumId w:val="5"/>
  </w:num>
  <w:num w:numId="8">
    <w:abstractNumId w:val="8"/>
  </w:num>
  <w:num w:numId="9">
    <w:abstractNumId w:val="15"/>
  </w:num>
  <w:num w:numId="10">
    <w:abstractNumId w:val="18"/>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6"/>
  </w:num>
  <w:num w:numId="33">
    <w:abstractNumId w:val="17"/>
  </w:num>
  <w:num w:numId="34">
    <w:abstractNumId w:val="0"/>
  </w:num>
  <w:num w:numId="35">
    <w:abstractNumId w:val="13"/>
  </w:num>
  <w:num w:numId="36">
    <w:abstractNumId w:val="14"/>
  </w:num>
  <w:num w:numId="37">
    <w:abstractNumId w:val="6"/>
  </w:num>
  <w:num w:numId="38">
    <w:abstractNumId w:val="9"/>
  </w:num>
  <w:num w:numId="3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32F4"/>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AB3"/>
    <w:rsid w:val="002E0DD8"/>
    <w:rsid w:val="002E7CB6"/>
    <w:rsid w:val="002F030C"/>
    <w:rsid w:val="002F05BC"/>
    <w:rsid w:val="002F1252"/>
    <w:rsid w:val="002F4FAE"/>
    <w:rsid w:val="003008D0"/>
    <w:rsid w:val="00305807"/>
    <w:rsid w:val="00306F6F"/>
    <w:rsid w:val="00307C5A"/>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42EE"/>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2040"/>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96D91"/>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4004"/>
    <w:rsid w:val="00C85212"/>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6B1D2C"/>
    <w:rsid w:val="009A05A2"/>
    <w:rsid w:val="00C472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CA7DC-178F-4E77-9BA6-4A401F38B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507</Words>
  <Characters>2740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3241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16</cp:revision>
  <cp:lastPrinted>2022-01-06T17:02:00Z</cp:lastPrinted>
  <dcterms:created xsi:type="dcterms:W3CDTF">2020-05-14T18:48:00Z</dcterms:created>
  <dcterms:modified xsi:type="dcterms:W3CDTF">2022-02-02T17:39:00Z</dcterms:modified>
</cp:coreProperties>
</file>